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670851D9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4538EFA3" w14:textId="28E8DC2E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EA6010">
        <w:rPr>
          <w:rFonts w:ascii="Arial" w:hAnsi="Arial" w:cs="Arial"/>
          <w:sz w:val="22"/>
          <w:szCs w:val="22"/>
        </w:rPr>
        <w:t>7</w:t>
      </w:r>
      <w:r w:rsidR="00B57BFB">
        <w:rPr>
          <w:rFonts w:ascii="Arial" w:hAnsi="Arial" w:cs="Arial"/>
          <w:sz w:val="22"/>
          <w:szCs w:val="22"/>
        </w:rPr>
        <w:t xml:space="preserve"> do </w:t>
      </w:r>
      <w:r w:rsidR="00EA6010">
        <w:rPr>
          <w:rFonts w:ascii="Arial" w:hAnsi="Arial" w:cs="Arial"/>
          <w:sz w:val="22"/>
          <w:szCs w:val="22"/>
        </w:rPr>
        <w:t>IOP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3324FE71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344E1915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104414C0" wp14:editId="1EDCD2A8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56B89B3D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1F74A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2DD7319C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03284656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3B1EF62F" w14:textId="552A566B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6C077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+48 77 554 13 92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6C0778">
              <w:rPr>
                <w:rFonts w:ascii="Arial" w:hAnsi="Arial" w:cs="Arial"/>
                <w:color w:val="000000"/>
                <w:sz w:val="20"/>
                <w:szCs w:val="20"/>
              </w:rPr>
              <w:t xml:space="preserve"> 13 92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6C077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65584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20A2C05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3396F18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40BDC42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B1AF7C4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649FEDB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6670A687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0AB189B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57FC46C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4344DB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6595030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AE42053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1EB9D9C5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D939FD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7CB8EE1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2F04A41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03678B5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365A589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305384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3A4BCD3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90C61E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B152AE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361C5C3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90A00C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0FCC632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0CF3AA8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016CBE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659A6CA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70476B4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7EEA90F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7C8A41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74C7F3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CB85D6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7E43A1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29967AD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B0E333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7AE1D2C2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445F54E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8485E6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2B5AA2BC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4F21CFC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5F2DCC9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1E82657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6ACEA81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1512F9F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40CEF9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4F516DA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73CCB7DE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4213917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03BFCB5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FE7811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1F4F748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4636CCA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3F5588B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F6BC0B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439868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0FB6B0DE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6EABF9C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69B46C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1DF70C5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9A173D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31E50FB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3B97A8F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876AA44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6DEC07B2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12F01926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2001866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58E98E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7A8BB9B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D5F9FE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3887453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D9E9BE4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3B6ECC6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24A4026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2FDF13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231C31E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BB38A7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01D2DFE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11E371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D867FF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0BE7FB4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246F25D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8CF6B45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3853100E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659BC8B1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0CCE71E9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570A6B8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5CC51D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4A6C949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8D963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4CC86D48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401550ED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FDD7434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BB0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6FA8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57C0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363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FD63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8CDE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0D0B0F2C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1BB7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18BB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9AA0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5B8A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6F21667B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DBFDC2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46CFE4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63181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A1378D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DCF15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237DA1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A97805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22CD4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2A6142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7E1DE7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31175DF1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6D4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EFD1D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108CB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B239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2565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8123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A49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BFC1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8E5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A875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F4EF31B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A82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EA7D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99FC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4340B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D692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7F13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E4C2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B9D2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9A59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3187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42B6299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12D15D81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4FCD9BC" w14:textId="2B448D2C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791DA8" w:rsidRPr="00791DA8">
              <w:rPr>
                <w:rFonts w:ascii="Arial" w:hAnsi="Arial" w:cs="Arial"/>
                <w:color w:val="000000"/>
                <w:sz w:val="16"/>
                <w:szCs w:val="16"/>
              </w:rPr>
              <w:t>w terminie nie dłuższym niż 60 dni id dnia złożenia Zamówienia</w:t>
            </w:r>
          </w:p>
          <w:p w14:paraId="7339B9CA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089978F1" w14:textId="21CB0D9E" w:rsidR="00846A12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</w:t>
            </w:r>
            <w:r w:rsidR="00AF1E3F">
              <w:rPr>
                <w:rFonts w:ascii="Arial" w:hAnsi="Arial" w:cs="Arial"/>
                <w:color w:val="000000"/>
                <w:sz w:val="16"/>
                <w:szCs w:val="16"/>
              </w:rPr>
              <w:t xml:space="preserve">usługi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 podstawie protokołu </w:t>
            </w:r>
            <w:r w:rsidR="00791DA8">
              <w:rPr>
                <w:rFonts w:ascii="Arial" w:hAnsi="Arial" w:cs="Arial"/>
                <w:color w:val="000000"/>
                <w:sz w:val="16"/>
                <w:szCs w:val="16"/>
              </w:rPr>
              <w:t>odbioru usługi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stanowiącego załącznik nr 2 do </w:t>
            </w:r>
            <w:r w:rsidR="001B0FED">
              <w:rPr>
                <w:rFonts w:ascii="Arial" w:hAnsi="Arial" w:cs="Arial"/>
                <w:color w:val="000000"/>
                <w:sz w:val="16"/>
                <w:szCs w:val="16"/>
              </w:rPr>
              <w:t>zamówienia.</w:t>
            </w:r>
          </w:p>
          <w:p w14:paraId="02C16117" w14:textId="1683347C" w:rsidR="00203614" w:rsidRPr="00203614" w:rsidRDefault="00AF1E3F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Usługi</w:t>
            </w:r>
            <w:r w:rsidR="00203614"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 zgodne z Załącznikiem nr </w:t>
            </w:r>
            <w:r w:rsidR="00791D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203614"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r w:rsidR="00791DA8">
              <w:rPr>
                <w:rFonts w:ascii="Arial" w:hAnsi="Arial" w:cs="Arial"/>
                <w:color w:val="000000"/>
                <w:sz w:val="16"/>
                <w:szCs w:val="16"/>
              </w:rPr>
              <w:t>IOP</w:t>
            </w:r>
            <w:r w:rsidR="00203614"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formularzem cenowym.</w:t>
            </w:r>
          </w:p>
          <w:p w14:paraId="4FB650EC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204B55F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052DA24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41BA06A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61669CD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389B97C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A5A888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72E5CF88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75578A1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EDC3014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3E345E9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7A1E7005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7CBC58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609BAA2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2A8560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702D3DCA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B6D5261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5EF86CA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534D5068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2BFE3BEA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4E349C3A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58127BC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58242F07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7F2D0B4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7E16F75C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521C90C3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2CEA6AE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814B0A8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C9FD7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0D8F4E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F3F6B57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F05D7CC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4921417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535A454B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91D7D1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DA19D3" w14:textId="25395352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DE7147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465584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465584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1B5468C5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DC67F" w14:textId="77777777" w:rsidR="0022476F" w:rsidRDefault="0022476F">
      <w:r>
        <w:separator/>
      </w:r>
    </w:p>
  </w:endnote>
  <w:endnote w:type="continuationSeparator" w:id="0">
    <w:p w14:paraId="39186082" w14:textId="77777777" w:rsidR="0022476F" w:rsidRDefault="00224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99F6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86562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17EC0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6C0778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3C8864D7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9350" w14:textId="77777777" w:rsidR="0022476F" w:rsidRDefault="0022476F">
      <w:r>
        <w:separator/>
      </w:r>
    </w:p>
  </w:footnote>
  <w:footnote w:type="continuationSeparator" w:id="0">
    <w:p w14:paraId="0074D8CC" w14:textId="77777777" w:rsidR="0022476F" w:rsidRDefault="00224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3629549">
    <w:abstractNumId w:val="8"/>
  </w:num>
  <w:num w:numId="2" w16cid:durableId="80182365">
    <w:abstractNumId w:val="11"/>
  </w:num>
  <w:num w:numId="3" w16cid:durableId="801073407">
    <w:abstractNumId w:val="4"/>
    <w:lvlOverride w:ilvl="0">
      <w:startOverride w:val="1"/>
    </w:lvlOverride>
  </w:num>
  <w:num w:numId="4" w16cid:durableId="1729186852">
    <w:abstractNumId w:val="4"/>
    <w:lvlOverride w:ilvl="0">
      <w:startOverride w:val="1"/>
    </w:lvlOverride>
  </w:num>
  <w:num w:numId="5" w16cid:durableId="6304799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00430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0151028">
    <w:abstractNumId w:val="1"/>
    <w:lvlOverride w:ilvl="0">
      <w:startOverride w:val="1"/>
    </w:lvlOverride>
  </w:num>
  <w:num w:numId="8" w16cid:durableId="1065845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7415195">
    <w:abstractNumId w:val="7"/>
    <w:lvlOverride w:ilvl="0">
      <w:startOverride w:val="1"/>
    </w:lvlOverride>
  </w:num>
  <w:num w:numId="10" w16cid:durableId="506486236">
    <w:abstractNumId w:val="5"/>
    <w:lvlOverride w:ilvl="0">
      <w:startOverride w:val="1"/>
    </w:lvlOverride>
  </w:num>
  <w:num w:numId="11" w16cid:durableId="1437483060">
    <w:abstractNumId w:val="3"/>
    <w:lvlOverride w:ilvl="0">
      <w:startOverride w:val="1"/>
    </w:lvlOverride>
  </w:num>
  <w:num w:numId="12" w16cid:durableId="5843398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01235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71705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53500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902619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34982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032C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1C2E"/>
    <w:rsid w:val="00222EFD"/>
    <w:rsid w:val="00223975"/>
    <w:rsid w:val="0022476F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0929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04ADE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584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5795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C6241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0778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1DA8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3EE9"/>
    <w:rsid w:val="008336D2"/>
    <w:rsid w:val="00835FC6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DF9"/>
    <w:rsid w:val="00853E52"/>
    <w:rsid w:val="008554F6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1E3F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A6010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6966F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Kotula Monika</cp:lastModifiedBy>
  <cp:revision>4</cp:revision>
  <cp:lastPrinted>2015-02-26T08:03:00Z</cp:lastPrinted>
  <dcterms:created xsi:type="dcterms:W3CDTF">2024-11-18T08:37:00Z</dcterms:created>
  <dcterms:modified xsi:type="dcterms:W3CDTF">2026-02-23T12:04:00Z</dcterms:modified>
</cp:coreProperties>
</file>